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8CE1A6" w14:textId="77777777" w:rsidR="00B82078" w:rsidRPr="00DC3AEB" w:rsidRDefault="00B82078" w:rsidP="00B82078">
      <w:pPr>
        <w:suppressAutoHyphens w:val="0"/>
        <w:spacing w:line="260" w:lineRule="auto"/>
        <w:ind w:left="62" w:right="350"/>
        <w:jc w:val="both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Załącznik nr 2a – </w:t>
      </w:r>
      <w:r>
        <w:rPr>
          <w:rFonts w:ascii="Arial" w:eastAsia="Arial" w:hAnsi="Arial" w:cs="Arial"/>
          <w:b/>
          <w:i/>
          <w:sz w:val="20"/>
          <w:szCs w:val="20"/>
          <w:lang w:eastAsia="pl-PL"/>
        </w:rPr>
        <w:t>formularz techniczny</w:t>
      </w: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62B97558" w14:textId="77777777" w:rsidR="00B82078" w:rsidRPr="00DC3AEB" w:rsidRDefault="00B82078" w:rsidP="00B82078">
      <w:pPr>
        <w:suppressAutoHyphens w:val="0"/>
        <w:spacing w:line="0" w:lineRule="atLeast"/>
        <w:ind w:left="62"/>
        <w:rPr>
          <w:rFonts w:ascii="Arial" w:eastAsia="Arial" w:hAnsi="Arial" w:cs="Arial"/>
          <w:b/>
          <w:sz w:val="20"/>
          <w:szCs w:val="20"/>
          <w:lang w:eastAsia="pl-PL"/>
        </w:rPr>
      </w:pPr>
      <w:r w:rsidRPr="00DC3AEB">
        <w:rPr>
          <w:rFonts w:ascii="Arial" w:eastAsia="Arial" w:hAnsi="Arial" w:cs="Arial"/>
          <w:bCs/>
          <w:iCs/>
          <w:sz w:val="20"/>
          <w:szCs w:val="20"/>
          <w:lang w:eastAsia="pl-PL"/>
        </w:rPr>
        <w:t>dotyczy postępowania ZP/2505/116/21 – zakup oraz dostawa wyposażenia dla Oddziałów: Neurologicznego, Dziecięcego z Chirurgią Dziecięcą z Chirurgią Dziecięcą, Ośrodka Udarowego</w:t>
      </w:r>
    </w:p>
    <w:p w14:paraId="76E45068" w14:textId="77777777" w:rsidR="001A73B8" w:rsidRPr="00CF2F9F" w:rsidRDefault="001A73B8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2FED98CC" w14:textId="77777777" w:rsidR="001A73B8" w:rsidRPr="00CF2F9F" w:rsidRDefault="00613721">
      <w:pPr>
        <w:pStyle w:val="Nagwek1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CF2F9F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490B9D0E" w14:textId="77777777" w:rsidR="001A73B8" w:rsidRPr="00CF2F9F" w:rsidRDefault="00613721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CF2F9F">
        <w:rPr>
          <w:rFonts w:ascii="Arial" w:hAnsi="Arial" w:cs="Arial"/>
          <w:b/>
          <w:sz w:val="20"/>
          <w:szCs w:val="20"/>
        </w:rPr>
        <w:t>LAMPY  DO  OZNACZANIA  NACZYŃ  KRWIONOŚNYCH</w:t>
      </w:r>
    </w:p>
    <w:p w14:paraId="38019FBA" w14:textId="7FD79B37" w:rsidR="001A73B8" w:rsidRPr="00CF2F9F" w:rsidRDefault="00613721">
      <w:pPr>
        <w:jc w:val="center"/>
        <w:rPr>
          <w:rFonts w:ascii="Arial" w:hAnsi="Arial" w:cs="Arial"/>
          <w:sz w:val="20"/>
          <w:szCs w:val="20"/>
        </w:rPr>
      </w:pPr>
      <w:r w:rsidRPr="00CF2F9F">
        <w:rPr>
          <w:rFonts w:ascii="Arial" w:hAnsi="Arial" w:cs="Arial"/>
          <w:sz w:val="20"/>
          <w:szCs w:val="20"/>
        </w:rPr>
        <w:t xml:space="preserve">    </w:t>
      </w:r>
    </w:p>
    <w:p w14:paraId="315974B1" w14:textId="77777777" w:rsidR="001A73B8" w:rsidRPr="00CF2F9F" w:rsidRDefault="00613721">
      <w:pPr>
        <w:tabs>
          <w:tab w:val="left" w:pos="1160"/>
        </w:tabs>
        <w:rPr>
          <w:rFonts w:ascii="Arial" w:hAnsi="Arial" w:cs="Arial"/>
          <w:sz w:val="20"/>
          <w:szCs w:val="20"/>
        </w:rPr>
      </w:pPr>
      <w:r w:rsidRPr="00CF2F9F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0" w:type="auto"/>
        <w:tblInd w:w="-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6"/>
      </w:tblGrid>
      <w:tr w:rsidR="001A73B8" w:rsidRPr="00CF2F9F" w14:paraId="7BD92E96" w14:textId="77777777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DE8723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F32594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F2F9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Parametry, właściwości, funkcje i inne wymagania wobec urządzenia</w:t>
            </w:r>
            <w:r w:rsidRPr="00CF2F9F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F56CC4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b/>
                <w:sz w:val="20"/>
                <w:szCs w:val="20"/>
              </w:rPr>
              <w:t>Wymóg /wartość           graniczna</w:t>
            </w:r>
          </w:p>
        </w:tc>
        <w:tc>
          <w:tcPr>
            <w:tcW w:w="2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5A786A" w14:textId="77777777" w:rsidR="001A73B8" w:rsidRPr="00CF2F9F" w:rsidRDefault="00613721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eastAsia="Arial" w:hAnsi="Arial" w:cs="Arial"/>
                <w:b/>
                <w:sz w:val="20"/>
                <w:szCs w:val="20"/>
              </w:rPr>
              <w:t>Wymagany opis</w:t>
            </w:r>
          </w:p>
          <w:p w14:paraId="5BCA52D9" w14:textId="77777777" w:rsidR="001A73B8" w:rsidRPr="00CF2F9F" w:rsidRDefault="00613721">
            <w:pPr>
              <w:ind w:left="116" w:right="-55" w:hanging="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eastAsia="Arial" w:hAnsi="Arial" w:cs="Arial"/>
                <w:b/>
                <w:sz w:val="20"/>
                <w:szCs w:val="20"/>
              </w:rPr>
              <w:t>spełnienia wymogu</w:t>
            </w:r>
          </w:p>
        </w:tc>
      </w:tr>
      <w:tr w:rsidR="001A73B8" w:rsidRPr="00CF2F9F" w14:paraId="2B07E20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DD35F0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6B255C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Urządzenie fabrycznie nowe, rok produkcji 2021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8506DA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64972A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15A59AAB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77E49D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8A3758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Przenośne, podręczne urządzenie do iluminacji naczyniowej, umożliwiające zlokalizowanie naczyń (żył) powierzchniowych – brak bezpośredniego kontaktu urządzenia z pacjentem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7A22C8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951723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280D7C0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2B5CD4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94E829" w14:textId="77777777" w:rsidR="001A73B8" w:rsidRPr="00CF2F9F" w:rsidRDefault="00613721">
            <w:pPr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Urządzenie wyposażone w</w:t>
            </w:r>
            <w:r w:rsidRPr="00CF2F9F">
              <w:rPr>
                <w:rFonts w:ascii="Arial" w:hAnsi="Arial" w:cs="Arial"/>
                <w:color w:val="000000"/>
                <w:sz w:val="20"/>
                <w:szCs w:val="20"/>
              </w:rPr>
              <w:t xml:space="preserve"> projektor z kamerą laserową</w:t>
            </w:r>
            <w:r w:rsidRPr="00CF2F9F">
              <w:rPr>
                <w:rFonts w:ascii="Arial" w:hAnsi="Arial" w:cs="Arial"/>
                <w:sz w:val="20"/>
                <w:szCs w:val="20"/>
              </w:rPr>
              <w:t>, emitujące promieniowanie podczerwone oraz widzialne i niewidzialne promieniowanie laserowe, które wykorzystane jest do lokalizacji naczyń (żył) podskórnych oraz podświetlenia ich pozycji na skórze pacjenta bezpośrednio nad żyłami w czasie rzeczywistym, bez opóźnień dostosowując się do ruchu pacjenta oraz w soczewkę projekcyjną i szczelinę (okno) lasera na spodzie urządzenia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9B611D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E93E72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01AF9B2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5AC4B9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39B3F1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Zakres pracy (podświetlania naczyń/żył): 10-45 cm nad ciałem pacjenta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B8EA02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F6372C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5708005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DF1C7A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5445D9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Możliwość wyboru jednego z dwóch trybów projekcji: „pozytyw/negatyw” (tryb odwróconego obrazu) w tonacji koloru zielonego z płynną zmianą wielkości obrazu i trybem obrazowania żył położonych głębiej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0851EC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3BBE7F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4DCB1FE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016976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37B0A0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 xml:space="preserve">Tryby iluminacji naczyniowej pozwalające na obrazowanie ogólnej mapy żył oraz na obrazowanie szczegółowej mapy żył ze wskazaniem stopnia wypełnienia krwią naczyń krwionośnych (żył)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7FE562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8FB2CD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41C87D87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942BC1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5F3320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Możliwość ustawienia czasu projekcji i automatycznego wyłączenia urządzenia – urządzenie przystosowane do pracy ciągłej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392C51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65E329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25BA3266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847185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03CE1D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Regulacja intensywności projekcji obrazu naczyń krwionośnych w trzech zakresach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06FD5B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328F8E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0EC5F56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2C3789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5B83BA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Urządzenie wyposażone w membranowe, hermetyczne i gładkie przyciski funkcyjne ułatwiające czyszczenie i dezynfekcję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D91AEA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EA3A29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4FE8A5B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634132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C91124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Urządzenie wyposażone w kolorowy wyświetlacz OLED (min. 1,45”), wskazujący aktualny stan baterii, ustawiane funkcje urządzenia oraz ewentualne błędy i alerty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A35884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876989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0F0E084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29D637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0BBE10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Wygodny, wyczuwalny przycisk włączenia i skanowania umiejscowiony z boku urządzenia (intuicyjna obsługa jednym przyciskiem)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8773F6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78597D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5B14573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612287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76637E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 xml:space="preserve">Urządzenie zasilane baterią </w:t>
            </w:r>
            <w:proofErr w:type="spellStart"/>
            <w:r w:rsidRPr="00CF2F9F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CF2F9F">
              <w:rPr>
                <w:rFonts w:ascii="Arial" w:hAnsi="Arial" w:cs="Arial"/>
                <w:sz w:val="20"/>
                <w:szCs w:val="20"/>
              </w:rPr>
              <w:t xml:space="preserve"> – jonową o pojemności min. 3000 </w:t>
            </w:r>
            <w:proofErr w:type="spellStart"/>
            <w:r w:rsidRPr="00CF2F9F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D3B96F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7D96F0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6A7EBF4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61E31F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52DA73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 xml:space="preserve">Urządzenie wyposażone w port serwisowy USB/ </w:t>
            </w:r>
            <w:proofErr w:type="spellStart"/>
            <w:r w:rsidRPr="00CF2F9F">
              <w:rPr>
                <w:rFonts w:ascii="Arial" w:hAnsi="Arial" w:cs="Arial"/>
                <w:sz w:val="20"/>
                <w:szCs w:val="20"/>
              </w:rPr>
              <w:t>microUSB</w:t>
            </w:r>
            <w:proofErr w:type="spellEnd"/>
            <w:r w:rsidRPr="00CF2F9F">
              <w:rPr>
                <w:rFonts w:ascii="Arial" w:hAnsi="Arial" w:cs="Arial"/>
                <w:sz w:val="20"/>
                <w:szCs w:val="20"/>
              </w:rPr>
              <w:t xml:space="preserve"> do szybkiej diagnostyki serwisowej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364D6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9057A3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1D003F6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7D40C4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2A729A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Urządzenie wyposażone w kompatybilną bezprzewodową ładowarkę „stołową” wraz z zasilaczem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7B37CB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1822EA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2882D99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8C33F2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B19E3B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W zestawie kompatybilny dwuramienny statyw z regulacją wysokości osadzony na stabilnej 5-cio kołowej z min. 2 hamulcami podstawie jezdnej do podtrzymania urządzenia z samozatrzaskową, ruchomą w zakresie 360° głowicą zabezpieczającą iluminator przed upadkiem – statyw z wbudowaną bezprzewodową ładowarką oraz kuwetą do przewozu materiałów pomocniczych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103D0A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0268FF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5061E18C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E2B00D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88CB07" w14:textId="77777777" w:rsidR="001A73B8" w:rsidRPr="00CF2F9F" w:rsidRDefault="00613721">
            <w:pPr>
              <w:tabs>
                <w:tab w:val="left" w:pos="116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Waga urządzenia: max. 300 g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E17907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ECBED5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3EDCF156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168E8D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679722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Ciągły czas pracy przy pełnym naładowaniu z włączonym światłem do podświetlania żył min. 150 min.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1DBA03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75C395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1F87351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2351A6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002C3E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Ilość standardowych procedur oglądania naczyń (żył) przy pełnym naładowaniu baterii: min. 60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ADFF52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28BA7D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0DB4A4F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0D5C00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8F23E6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Czas do pełnego naładowania baterii max. 3h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60F55D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B1BD37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397D855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28BA11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771C6E" w14:textId="77777777" w:rsidR="001A73B8" w:rsidRPr="00CF2F9F" w:rsidRDefault="00613721">
            <w:pPr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Warunki pracy:</w:t>
            </w:r>
          </w:p>
          <w:p w14:paraId="4B8A8446" w14:textId="77777777" w:rsidR="001A73B8" w:rsidRPr="00CF2F9F" w:rsidRDefault="00613721">
            <w:pPr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- temperatura – od 5</w:t>
            </w:r>
            <w:r w:rsidRPr="00CF2F9F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CF2F9F">
              <w:rPr>
                <w:rFonts w:ascii="Arial" w:hAnsi="Arial" w:cs="Arial"/>
                <w:sz w:val="20"/>
                <w:szCs w:val="20"/>
              </w:rPr>
              <w:t>C do 35</w:t>
            </w:r>
            <w:r w:rsidRPr="00CF2F9F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CF2F9F">
              <w:rPr>
                <w:rFonts w:ascii="Arial" w:hAnsi="Arial" w:cs="Arial"/>
                <w:sz w:val="20"/>
                <w:szCs w:val="20"/>
              </w:rPr>
              <w:t>C (+/- 2</w:t>
            </w:r>
            <w:r w:rsidRPr="00CF2F9F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CF2F9F">
              <w:rPr>
                <w:rFonts w:ascii="Arial" w:hAnsi="Arial" w:cs="Arial"/>
                <w:sz w:val="20"/>
                <w:szCs w:val="20"/>
              </w:rPr>
              <w:t>C)</w:t>
            </w:r>
          </w:p>
          <w:p w14:paraId="1C0142E1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- wilgotność – od 5% do 85% (+/- 2%) wilgotności względnej bez kondensacji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6F7638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17434D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481C0C5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702B93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447441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color w:val="000000"/>
                <w:sz w:val="20"/>
                <w:szCs w:val="20"/>
              </w:rPr>
              <w:t>Urządzenie laserowe (laser klasy 1)</w:t>
            </w:r>
            <w:r w:rsidRPr="00CF2F9F">
              <w:rPr>
                <w:rFonts w:ascii="Arial" w:hAnsi="Arial" w:cs="Arial"/>
                <w:sz w:val="20"/>
                <w:szCs w:val="20"/>
              </w:rPr>
              <w:t>, w pełni zgodne z Dyrektywą Europejską 2002/364/EC bezpieczne dla pacjenta i personelu.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2CB0E3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8AD50C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6C5EEF8B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135846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2E6560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eastAsia="MyriadPro-LightCond" w:hAnsi="Arial" w:cs="Arial"/>
                <w:sz w:val="20"/>
                <w:szCs w:val="20"/>
              </w:rPr>
              <w:t>Emitowana długość fali: 520nm i 830nm 485nJ i 270nJ na impuls w serii -</w:t>
            </w:r>
            <w:r w:rsidRPr="00CF2F9F">
              <w:rPr>
                <w:rFonts w:ascii="Arial" w:hAnsi="Arial" w:cs="Arial"/>
                <w:sz w:val="20"/>
                <w:szCs w:val="20"/>
              </w:rPr>
              <w:t xml:space="preserve"> bezpieczna procedura iluminacji naczyń zgodna z normą EN/IEC 60825-1:2014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F3D5BC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5B8089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6D3BBEC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18974B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70CC05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eastAsia="MyriadPro-LightCond" w:hAnsi="Arial" w:cs="Arial"/>
                <w:sz w:val="20"/>
                <w:szCs w:val="20"/>
              </w:rPr>
              <w:t>Możliwość użycia dedykowanych nakładek ochronnych na urządzenie i ramię statywu zabezpieczających przed zakażeniami krzyżowymi, zapewniające optyczną przejrzystość bez uszczerbku dla jakości obrazowania mapy żył – nakładki biologiczne czyste pakowane w zestaw folia/papier.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4FC95D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ECBDD7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5F541761" w14:textId="77777777">
        <w:trPr>
          <w:cantSplit/>
        </w:trPr>
        <w:tc>
          <w:tcPr>
            <w:tcW w:w="971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1240FE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CF2F9F">
              <w:rPr>
                <w:rFonts w:ascii="Arial" w:hAnsi="Arial" w:cs="Arial"/>
                <w:b/>
                <w:sz w:val="20"/>
                <w:szCs w:val="20"/>
              </w:rPr>
              <w:t>Inne wymagania</w:t>
            </w:r>
          </w:p>
        </w:tc>
      </w:tr>
      <w:tr w:rsidR="001A73B8" w:rsidRPr="00CF2F9F" w14:paraId="360CE73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11CC8A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E09DFB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196379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0A091F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4E352C3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100E77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07B603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DE4F35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916DFD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7C86776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ED5739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381679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C307F6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152057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32E399E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9EB2E8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42530F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794C0D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677441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61BC994F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935CC0" w14:textId="77777777" w:rsidR="001A73B8" w:rsidRPr="00CF2F9F" w:rsidRDefault="001A73B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5A0FF0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Paszport techniczny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222A06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B31F17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4008BC5F" w14:textId="77777777">
        <w:trPr>
          <w:cantSplit/>
        </w:trPr>
        <w:tc>
          <w:tcPr>
            <w:tcW w:w="971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B525161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1A73B8" w:rsidRPr="00CF2F9F" w14:paraId="1C189B78" w14:textId="77777777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2F62F4" w14:textId="77777777" w:rsidR="001A73B8" w:rsidRPr="00CF2F9F" w:rsidRDefault="001A73B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F3E754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FE86AB" w14:textId="77777777" w:rsidR="001A73B8" w:rsidRPr="00CF2F9F" w:rsidRDefault="0061372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80F90F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EDF6AFF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52CEEE9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111478" w14:textId="77777777" w:rsidR="001A73B8" w:rsidRPr="00CF2F9F" w:rsidRDefault="001A73B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4B438A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eastAsia="Tahoma" w:hAnsi="Arial" w:cs="Arial"/>
                <w:sz w:val="20"/>
                <w:szCs w:val="20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B0065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FACE74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0F52928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A4D8E5" w14:textId="77777777" w:rsidR="001A73B8" w:rsidRPr="00CF2F9F" w:rsidRDefault="001A73B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21BD8E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eastAsia="Tahoma" w:hAnsi="Arial" w:cs="Arial"/>
                <w:sz w:val="20"/>
                <w:szCs w:val="20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71CDCC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F0E374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34FED10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CC70DA" w14:textId="77777777" w:rsidR="001A73B8" w:rsidRPr="00CF2F9F" w:rsidRDefault="001A73B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12484A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eastAsia="Tahoma" w:hAnsi="Arial" w:cs="Arial"/>
                <w:sz w:val="20"/>
                <w:szCs w:val="20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6C2AB4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AF23D8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3B8" w:rsidRPr="00CF2F9F" w14:paraId="1A6DEEF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A62F9F" w14:textId="77777777" w:rsidR="001A73B8" w:rsidRPr="00CF2F9F" w:rsidRDefault="001A73B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7DA913" w14:textId="77777777" w:rsidR="001A73B8" w:rsidRPr="00CF2F9F" w:rsidRDefault="0061372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eastAsia="Tahoma" w:hAnsi="Arial" w:cs="Arial"/>
                <w:sz w:val="20"/>
                <w:szCs w:val="20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CC0E3A" w14:textId="77777777" w:rsidR="001A73B8" w:rsidRPr="00CF2F9F" w:rsidRDefault="00613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F9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4A961E" w14:textId="77777777" w:rsidR="001A73B8" w:rsidRPr="00CF2F9F" w:rsidRDefault="001A73B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7458B7" w14:textId="77777777" w:rsidR="001A73B8" w:rsidRPr="00CF2F9F" w:rsidRDefault="001A73B8">
      <w:pPr>
        <w:autoSpaceDE w:val="0"/>
        <w:rPr>
          <w:rFonts w:ascii="Arial" w:hAnsi="Arial" w:cs="Arial"/>
          <w:kern w:val="2"/>
          <w:sz w:val="20"/>
          <w:szCs w:val="20"/>
        </w:rPr>
      </w:pPr>
    </w:p>
    <w:p w14:paraId="387C0AB2" w14:textId="77777777" w:rsidR="001A73B8" w:rsidRPr="00CF2F9F" w:rsidRDefault="001A73B8">
      <w:pPr>
        <w:autoSpaceDE w:val="0"/>
        <w:rPr>
          <w:rFonts w:ascii="Arial" w:eastAsia="Lucida Sans Unicode" w:hAnsi="Arial" w:cs="Arial"/>
          <w:kern w:val="2"/>
          <w:sz w:val="20"/>
          <w:szCs w:val="20"/>
        </w:rPr>
      </w:pPr>
    </w:p>
    <w:p w14:paraId="09B31A92" w14:textId="11C231A7" w:rsidR="001A73B8" w:rsidRPr="00CF2F9F" w:rsidRDefault="00CF2F9F">
      <w:pPr>
        <w:tabs>
          <w:tab w:val="left" w:pos="5200"/>
        </w:tabs>
        <w:rPr>
          <w:rFonts w:ascii="Arial" w:hAnsi="Arial" w:cs="Arial"/>
          <w:sz w:val="20"/>
          <w:szCs w:val="20"/>
        </w:rPr>
      </w:pPr>
      <w:r w:rsidRPr="00CF2F9F">
        <w:drawing>
          <wp:inline distT="0" distB="0" distL="0" distR="0" wp14:anchorId="33340FBC" wp14:editId="7D3FD373">
            <wp:extent cx="5760720" cy="1083945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3721" w:rsidRPr="00CF2F9F">
        <w:rPr>
          <w:rFonts w:ascii="Arial" w:hAnsi="Arial" w:cs="Arial"/>
          <w:sz w:val="20"/>
          <w:szCs w:val="20"/>
        </w:rPr>
        <w:tab/>
      </w:r>
    </w:p>
    <w:p w14:paraId="370F0697" w14:textId="77777777" w:rsidR="00613721" w:rsidRPr="00CF2F9F" w:rsidRDefault="00613721">
      <w:pPr>
        <w:tabs>
          <w:tab w:val="left" w:pos="5200"/>
        </w:tabs>
        <w:rPr>
          <w:rFonts w:ascii="Arial" w:hAnsi="Arial" w:cs="Arial"/>
          <w:sz w:val="20"/>
          <w:szCs w:val="20"/>
        </w:rPr>
      </w:pPr>
    </w:p>
    <w:sectPr w:rsidR="00613721" w:rsidRPr="00CF2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LightCond">
    <w:altName w:val="MS Gothic"/>
    <w:charset w:val="8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CA0"/>
    <w:rsid w:val="001A73B8"/>
    <w:rsid w:val="00613721"/>
    <w:rsid w:val="00674CA0"/>
    <w:rsid w:val="00B82078"/>
    <w:rsid w:val="00C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328869"/>
  <w15:chartTrackingRefBased/>
  <w15:docId w15:val="{03018436-1F2A-4A48-B8BC-B8DFB73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685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4</cp:revision>
  <cp:lastPrinted>1995-11-21T16:41:00Z</cp:lastPrinted>
  <dcterms:created xsi:type="dcterms:W3CDTF">2021-10-27T06:39:00Z</dcterms:created>
  <dcterms:modified xsi:type="dcterms:W3CDTF">2021-10-27T06:59:00Z</dcterms:modified>
</cp:coreProperties>
</file>